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05393" w14:textId="357A8DFD" w:rsidR="00081DD2" w:rsidRDefault="00081DD2" w:rsidP="004C454B">
      <w:pPr>
        <w:spacing w:line="271" w:lineRule="auto"/>
        <w:jc w:val="center"/>
        <w:rPr>
          <w:rFonts w:asciiTheme="minorHAnsi" w:hAnsiTheme="minorHAnsi" w:cs="Arial"/>
          <w:b/>
          <w:noProof/>
          <w:lang w:val="pl-PL"/>
        </w:rPr>
      </w:pPr>
    </w:p>
    <w:p w14:paraId="172F156A" w14:textId="5FCD5DB3" w:rsidR="005E6B89" w:rsidRPr="00E61382" w:rsidRDefault="005E6B89" w:rsidP="001E6CE8">
      <w:pPr>
        <w:spacing w:line="271" w:lineRule="auto"/>
        <w:jc w:val="right"/>
        <w:rPr>
          <w:rFonts w:asciiTheme="minorHAnsi" w:hAnsiTheme="minorHAnsi" w:cs="Arial"/>
          <w:b/>
          <w:lang w:val="pl-PL"/>
        </w:rPr>
      </w:pPr>
      <w:r w:rsidRPr="00E61382">
        <w:rPr>
          <w:rFonts w:asciiTheme="minorHAnsi" w:hAnsiTheme="minorHAnsi" w:cs="Arial"/>
          <w:b/>
          <w:lang w:val="pl-PL"/>
        </w:rPr>
        <w:t xml:space="preserve">Załącznik nr </w:t>
      </w:r>
      <w:r>
        <w:rPr>
          <w:rFonts w:asciiTheme="minorHAnsi" w:hAnsiTheme="minorHAnsi" w:cs="Arial"/>
          <w:b/>
          <w:lang w:val="pl-PL"/>
        </w:rPr>
        <w:t>5</w:t>
      </w:r>
      <w:r w:rsidRPr="00E61382">
        <w:rPr>
          <w:rFonts w:asciiTheme="minorHAnsi" w:hAnsiTheme="minorHAnsi" w:cs="Arial"/>
          <w:b/>
          <w:lang w:val="pl-PL"/>
        </w:rPr>
        <w:t xml:space="preserve"> do SWZ</w:t>
      </w:r>
    </w:p>
    <w:p w14:paraId="04553065" w14:textId="77777777" w:rsidR="005E6B89" w:rsidRPr="00287645" w:rsidRDefault="005E6B89" w:rsidP="005E6B89">
      <w:pPr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07"/>
      </w:tblGrid>
      <w:tr w:rsidR="005E6B89" w:rsidRPr="00287645" w14:paraId="29D32F30" w14:textId="77777777" w:rsidTr="008A77DE">
        <w:trPr>
          <w:trHeight w:val="567"/>
        </w:trPr>
        <w:tc>
          <w:tcPr>
            <w:tcW w:w="3636" w:type="dxa"/>
            <w:shd w:val="clear" w:color="auto" w:fill="F2F2F2" w:themeFill="background1" w:themeFillShade="F2"/>
            <w:vAlign w:val="center"/>
          </w:tcPr>
          <w:p w14:paraId="532E3E99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30245E5B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7E449CAD" w14:textId="77777777" w:rsidR="005E6B89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293B8DF6" w14:textId="77777777" w:rsidR="005E6B89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</w:p>
          <w:p w14:paraId="6CC1EC9B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407" w:type="dxa"/>
            <w:shd w:val="clear" w:color="auto" w:fill="F2F2F2" w:themeFill="background1" w:themeFillShade="F2"/>
            <w:vAlign w:val="center"/>
          </w:tcPr>
          <w:p w14:paraId="669EF922" w14:textId="77777777" w:rsidR="005E6B89" w:rsidRPr="0039290F" w:rsidRDefault="005E6B89" w:rsidP="008A77DE">
            <w:pPr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 xml:space="preserve">Oświadczenie </w:t>
            </w:r>
          </w:p>
          <w:p w14:paraId="7BC86CE2" w14:textId="77777777" w:rsidR="005E6B89" w:rsidRPr="0039290F" w:rsidRDefault="005E6B89" w:rsidP="008A77DE">
            <w:pPr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 xml:space="preserve">o przynależności lub braku przynależności </w:t>
            </w:r>
          </w:p>
          <w:p w14:paraId="53060AA5" w14:textId="77777777" w:rsidR="005E6B89" w:rsidRPr="00287645" w:rsidRDefault="005E6B89" w:rsidP="008A77D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>do tej samej grupy kapitałowej</w:t>
            </w:r>
          </w:p>
        </w:tc>
      </w:tr>
    </w:tbl>
    <w:p w14:paraId="25C616B6" w14:textId="77777777" w:rsidR="005E6B89" w:rsidRPr="00287645" w:rsidRDefault="005E6B89" w:rsidP="005E6B89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p w14:paraId="3AEDF6AA" w14:textId="77777777" w:rsidR="005E6B89" w:rsidRPr="00287645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87645">
        <w:rPr>
          <w:rFonts w:asciiTheme="minorHAnsi" w:hAnsiTheme="minorHAnsi" w:cs="Arial"/>
          <w:sz w:val="22"/>
          <w:szCs w:val="22"/>
          <w:lang w:val="pl-PL"/>
        </w:rPr>
        <w:t>J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a </w:t>
      </w:r>
      <w:r w:rsidRPr="00287645">
        <w:rPr>
          <w:rFonts w:asciiTheme="minorHAnsi" w:hAnsiTheme="minorHAnsi" w:cs="Arial"/>
          <w:sz w:val="22"/>
          <w:szCs w:val="22"/>
          <w:lang w:val="pl-PL"/>
        </w:rPr>
        <w:t>(</w:t>
      </w:r>
      <w:r>
        <w:rPr>
          <w:rFonts w:asciiTheme="minorHAnsi" w:hAnsiTheme="minorHAnsi" w:cs="Arial"/>
          <w:sz w:val="22"/>
          <w:szCs w:val="22"/>
          <w:lang w:val="pl-PL"/>
        </w:rPr>
        <w:t>my</w:t>
      </w:r>
      <w:r w:rsidRPr="00287645">
        <w:rPr>
          <w:rFonts w:asciiTheme="minorHAnsi" w:hAnsiTheme="minorHAnsi" w:cs="Arial"/>
          <w:sz w:val="22"/>
          <w:szCs w:val="22"/>
          <w:lang w:val="pl-PL"/>
        </w:rPr>
        <w:t xml:space="preserve">) 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niżej podpisany (ni) </w:t>
      </w:r>
    </w:p>
    <w:p w14:paraId="561CA682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56447B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242C9F65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5EEBBB2F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56447B">
        <w:rPr>
          <w:rFonts w:asciiTheme="minorHAnsi" w:hAnsiTheme="minorHAnsi" w:cs="Arial"/>
          <w:sz w:val="22"/>
          <w:szCs w:val="22"/>
          <w:lang w:val="pl-PL"/>
        </w:rPr>
        <w:t>działając w imieniu i na rzecz</w:t>
      </w:r>
    </w:p>
    <w:p w14:paraId="1478DD95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56447B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7BD958FE" w14:textId="77777777" w:rsidR="005E6B89" w:rsidRPr="007F4533" w:rsidRDefault="005E6B89" w:rsidP="005E6B89">
      <w:pPr>
        <w:spacing w:line="271" w:lineRule="auto"/>
        <w:ind w:left="2160" w:firstLine="720"/>
        <w:jc w:val="both"/>
        <w:rPr>
          <w:rFonts w:asciiTheme="minorHAnsi" w:hAnsiTheme="minorHAnsi" w:cs="Arial"/>
          <w:i/>
          <w:sz w:val="22"/>
          <w:szCs w:val="22"/>
          <w:lang w:val="pl-PL"/>
        </w:rPr>
      </w:pPr>
      <w:r w:rsidRPr="0056447B">
        <w:rPr>
          <w:rFonts w:asciiTheme="minorHAnsi" w:hAnsiTheme="minorHAnsi" w:cs="Arial"/>
          <w:i/>
          <w:sz w:val="22"/>
          <w:szCs w:val="22"/>
          <w:lang w:val="pl-PL"/>
        </w:rPr>
        <w:t xml:space="preserve">    </w:t>
      </w:r>
      <w:r w:rsidRPr="007F4533">
        <w:rPr>
          <w:rFonts w:asciiTheme="minorHAnsi" w:hAnsiTheme="minorHAnsi" w:cs="Arial"/>
          <w:i/>
          <w:sz w:val="22"/>
          <w:szCs w:val="22"/>
          <w:lang w:val="pl-PL"/>
        </w:rPr>
        <w:t>(pełna nazwa wykonawcy)</w:t>
      </w:r>
    </w:p>
    <w:p w14:paraId="5C380D7F" w14:textId="77777777" w:rsidR="005E6B89" w:rsidRPr="007F4533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6D6A997A" w14:textId="77777777" w:rsidR="005E6B89" w:rsidRPr="007F4533" w:rsidRDefault="005E6B89" w:rsidP="005E6B89">
      <w:pPr>
        <w:spacing w:line="271" w:lineRule="auto"/>
        <w:ind w:left="2160" w:firstLine="720"/>
        <w:rPr>
          <w:rFonts w:asciiTheme="minorHAnsi" w:hAnsiTheme="minorHAnsi" w:cs="Arial"/>
          <w:i/>
          <w:sz w:val="22"/>
          <w:szCs w:val="22"/>
          <w:lang w:val="pl-PL"/>
        </w:rPr>
      </w:pPr>
      <w:r w:rsidRPr="007F4533">
        <w:rPr>
          <w:rFonts w:asciiTheme="minorHAnsi" w:hAnsiTheme="minorHAnsi" w:cs="Arial"/>
          <w:i/>
          <w:sz w:val="22"/>
          <w:szCs w:val="22"/>
          <w:lang w:val="pl-PL"/>
        </w:rPr>
        <w:t xml:space="preserve"> (adres siedziby wykonawcy)</w:t>
      </w:r>
    </w:p>
    <w:p w14:paraId="5E25522D" w14:textId="49EA3413" w:rsidR="00B93527" w:rsidRPr="00B93527" w:rsidRDefault="005E6B89" w:rsidP="00B93527">
      <w:pPr>
        <w:jc w:val="both"/>
        <w:rPr>
          <w:rFonts w:asciiTheme="minorHAnsi" w:eastAsiaTheme="minorHAnsi" w:hAnsiTheme="minorHAnsi" w:cs="Arial"/>
          <w:b/>
          <w:bCs/>
          <w:lang w:val="pl-PL"/>
        </w:rPr>
      </w:pPr>
      <w:r w:rsidRPr="007F4533">
        <w:rPr>
          <w:rFonts w:asciiTheme="minorHAnsi" w:hAnsiTheme="minorHAnsi" w:cs="Arial"/>
          <w:lang w:val="pl-PL"/>
        </w:rPr>
        <w:t xml:space="preserve">w odpowiedzi na wezwanie Zamawiającego w postępowaniu o udzielenie zamówienia publicznego prowadzonego w trybie podstawowym na podstawie art. 275 pkt </w:t>
      </w:r>
      <w:r w:rsidR="00D535D7">
        <w:rPr>
          <w:rFonts w:asciiTheme="minorHAnsi" w:hAnsiTheme="minorHAnsi" w:cs="Arial"/>
          <w:lang w:val="pl-PL"/>
        </w:rPr>
        <w:t xml:space="preserve">2 </w:t>
      </w:r>
      <w:r w:rsidRPr="007F4533">
        <w:rPr>
          <w:rFonts w:asciiTheme="minorHAnsi" w:hAnsiTheme="minorHAnsi" w:cs="Arial"/>
          <w:lang w:val="pl-PL"/>
        </w:rPr>
        <w:t xml:space="preserve">ustawy </w:t>
      </w:r>
      <w:proofErr w:type="spellStart"/>
      <w:r w:rsidRPr="007F4533">
        <w:rPr>
          <w:rFonts w:asciiTheme="minorHAnsi" w:hAnsiTheme="minorHAnsi" w:cs="Arial"/>
          <w:lang w:val="pl-PL"/>
        </w:rPr>
        <w:t>Pzp</w:t>
      </w:r>
      <w:proofErr w:type="spellEnd"/>
      <w:r w:rsidRPr="007F4533">
        <w:rPr>
          <w:rFonts w:asciiTheme="minorHAnsi" w:hAnsiTheme="minorHAnsi" w:cs="Arial"/>
          <w:lang w:val="pl-PL"/>
        </w:rPr>
        <w:t xml:space="preserve"> </w:t>
      </w:r>
      <w:r w:rsidR="0079237C" w:rsidRPr="007F4533">
        <w:rPr>
          <w:rFonts w:asciiTheme="minorHAnsi" w:eastAsiaTheme="minorHAnsi" w:hAnsiTheme="minorHAnsi" w:cs="Arial"/>
          <w:lang w:val="pl-PL"/>
        </w:rPr>
        <w:t xml:space="preserve">na </w:t>
      </w:r>
      <w:r w:rsidR="00883D91" w:rsidRPr="00883D91">
        <w:rPr>
          <w:rFonts w:asciiTheme="minorHAnsi" w:eastAsiaTheme="minorHAnsi" w:hAnsiTheme="minorHAnsi" w:cs="Arial"/>
          <w:b/>
          <w:bCs/>
          <w:lang w:val="pl-PL"/>
        </w:rPr>
        <w:t xml:space="preserve">budowę </w:t>
      </w:r>
      <w:r w:rsidR="00B93527" w:rsidRPr="00B93527">
        <w:rPr>
          <w:rFonts w:asciiTheme="minorHAnsi" w:eastAsiaTheme="minorHAnsi" w:hAnsiTheme="minorHAnsi" w:cs="Arial"/>
          <w:b/>
          <w:bCs/>
          <w:szCs w:val="22"/>
          <w:lang w:val="pl-PL"/>
        </w:rPr>
        <w:t>ulicy P</w:t>
      </w:r>
      <w:r w:rsidR="00834B2F">
        <w:rPr>
          <w:rFonts w:asciiTheme="minorHAnsi" w:eastAsiaTheme="minorHAnsi" w:hAnsiTheme="minorHAnsi" w:cs="Arial"/>
          <w:b/>
          <w:bCs/>
          <w:szCs w:val="22"/>
          <w:lang w:val="pl-PL"/>
        </w:rPr>
        <w:t>rusa</w:t>
      </w:r>
      <w:r w:rsidR="00B93527" w:rsidRPr="00B93527">
        <w:rPr>
          <w:rFonts w:asciiTheme="minorHAnsi" w:eastAsiaTheme="minorHAnsi" w:hAnsiTheme="minorHAnsi" w:cs="Arial"/>
          <w:b/>
          <w:bCs/>
          <w:szCs w:val="22"/>
          <w:lang w:val="pl-PL"/>
        </w:rPr>
        <w:t xml:space="preserve"> w Dobrym Mieście</w:t>
      </w:r>
    </w:p>
    <w:p w14:paraId="4237F90E" w14:textId="77777777" w:rsidR="00B93527" w:rsidRPr="00463DFD" w:rsidRDefault="00B93527" w:rsidP="00F341E4">
      <w:pPr>
        <w:jc w:val="both"/>
        <w:rPr>
          <w:rFonts w:asciiTheme="minorHAnsi" w:eastAsiaTheme="minorHAnsi" w:hAnsiTheme="minorHAnsi" w:cs="Arial"/>
          <w:b/>
          <w:bCs/>
          <w:szCs w:val="22"/>
          <w:lang w:val="pl-PL"/>
        </w:rPr>
      </w:pPr>
    </w:p>
    <w:p w14:paraId="2D36CEF3" w14:textId="38ED3B39" w:rsidR="0079237C" w:rsidRDefault="0079237C" w:rsidP="005E6B89">
      <w:pPr>
        <w:jc w:val="both"/>
        <w:rPr>
          <w:rFonts w:asciiTheme="minorHAnsi" w:hAnsiTheme="minorHAnsi" w:cs="Arial"/>
          <w:b/>
          <w:bCs/>
        </w:rPr>
      </w:pPr>
    </w:p>
    <w:p w14:paraId="11A85827" w14:textId="77777777" w:rsidR="00081DD2" w:rsidRPr="007F4533" w:rsidRDefault="00081DD2" w:rsidP="005E6B89">
      <w:pPr>
        <w:jc w:val="both"/>
        <w:rPr>
          <w:rFonts w:asciiTheme="minorHAnsi" w:eastAsiaTheme="minorHAnsi" w:hAnsiTheme="minorHAnsi" w:cs="Arial"/>
          <w:b/>
          <w:bCs/>
          <w:lang w:val="pl-PL"/>
        </w:rPr>
      </w:pPr>
    </w:p>
    <w:p w14:paraId="21646CCE" w14:textId="77777777" w:rsidR="005E6B89" w:rsidRPr="007F4533" w:rsidRDefault="005E6B89" w:rsidP="005E6B89">
      <w:pPr>
        <w:pStyle w:val="Bezodstpw"/>
        <w:numPr>
          <w:ilvl w:val="0"/>
          <w:numId w:val="38"/>
        </w:numPr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 xml:space="preserve">Informuję (my), że Wykonawca, którego reprezentuję (my) nie należy do grupy kapitałowej, o której mowa w art. 108 ust. 1 pkt 5 ustawy Prawo zamówień publicznych. </w:t>
      </w:r>
    </w:p>
    <w:p w14:paraId="625E5706" w14:textId="77777777" w:rsidR="005E6B89" w:rsidRPr="00225E9A" w:rsidRDefault="005E6B89" w:rsidP="005E6B89">
      <w:pPr>
        <w:pStyle w:val="Bezodstpw"/>
        <w:numPr>
          <w:ilvl w:val="0"/>
          <w:numId w:val="38"/>
        </w:numPr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>Informuję (my), że Wykonawca, którego reprezentuję (my) należy do grupy kapitałowej, o której mowa</w:t>
      </w:r>
      <w:r w:rsidRPr="00225E9A">
        <w:rPr>
          <w:rFonts w:asciiTheme="minorHAnsi" w:hAnsiTheme="minorHAnsi" w:cs="Arial"/>
          <w:lang w:val="pl-PL"/>
        </w:rPr>
        <w:t xml:space="preserve"> w art. 108 ust. 1 pkt 5 ustawy Prawo zamówień publicznych, wraz </w:t>
      </w:r>
      <w:r w:rsidRPr="00225E9A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225E9A">
        <w:rPr>
          <w:rFonts w:asciiTheme="minorHAnsi" w:hAnsiTheme="minorHAnsi" w:cstheme="minorHAnsi"/>
        </w:rPr>
        <w:t>następującymi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wykonawcami</w:t>
      </w:r>
      <w:proofErr w:type="spellEnd"/>
      <w:r w:rsidRPr="00225E9A">
        <w:rPr>
          <w:rFonts w:asciiTheme="minorHAnsi" w:hAnsiTheme="minorHAnsi" w:cstheme="minorHAnsi"/>
        </w:rPr>
        <w:t xml:space="preserve">, </w:t>
      </w:r>
      <w:proofErr w:type="spellStart"/>
      <w:r w:rsidRPr="00225E9A">
        <w:rPr>
          <w:rFonts w:asciiTheme="minorHAnsi" w:hAnsiTheme="minorHAnsi" w:cstheme="minorHAnsi"/>
        </w:rPr>
        <w:t>którzy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złożyli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odrębne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oferty</w:t>
      </w:r>
      <w:proofErr w:type="spellEnd"/>
      <w:r w:rsidRPr="00225E9A">
        <w:rPr>
          <w:rFonts w:asciiTheme="minorHAnsi" w:hAnsiTheme="minorHAnsi" w:cstheme="minorHAnsi"/>
        </w:rPr>
        <w:t xml:space="preserve"> w </w:t>
      </w:r>
      <w:proofErr w:type="spellStart"/>
      <w:r w:rsidRPr="00225E9A">
        <w:rPr>
          <w:rFonts w:asciiTheme="minorHAnsi" w:hAnsiTheme="minorHAnsi" w:cstheme="minorHAnsi"/>
        </w:rPr>
        <w:t>niniejszym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postępowaniu</w:t>
      </w:r>
      <w:proofErr w:type="spellEnd"/>
      <w:r w:rsidRPr="00225E9A">
        <w:rPr>
          <w:rFonts w:asciiTheme="minorHAnsi" w:hAnsiTheme="minorHAnsi" w:cs="Arial"/>
          <w:lang w:val="pl-PL"/>
        </w:rPr>
        <w:t xml:space="preserve">. </w:t>
      </w:r>
    </w:p>
    <w:p w14:paraId="583D7218" w14:textId="77777777" w:rsidR="005E6B89" w:rsidRPr="002639E2" w:rsidRDefault="005E6B89" w:rsidP="005E6B89">
      <w:pPr>
        <w:pStyle w:val="Akapitzlist"/>
        <w:spacing w:before="240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 xml:space="preserve">Jednocześnie załączam dokumenty/informacje </w:t>
      </w:r>
      <w:r w:rsidRPr="002639E2">
        <w:rPr>
          <w:rFonts w:asciiTheme="minorHAnsi" w:eastAsiaTheme="minorHAnsi" w:hAnsiTheme="minorHAnsi" w:cs="Arial"/>
          <w:i/>
          <w:iCs/>
          <w:sz w:val="18"/>
          <w:szCs w:val="18"/>
          <w:lang w:val="pl-PL"/>
        </w:rPr>
        <w:t>(wymienić poniżej i załączyć do oferty)</w:t>
      </w:r>
      <w:r w:rsidRPr="002639E2">
        <w:rPr>
          <w:rFonts w:asciiTheme="minorHAnsi" w:eastAsiaTheme="minorHAnsi" w:hAnsiTheme="minorHAnsi" w:cs="Arial"/>
          <w:sz w:val="18"/>
          <w:szCs w:val="18"/>
          <w:lang w:val="pl-PL"/>
        </w:rPr>
        <w:t>:</w:t>
      </w:r>
    </w:p>
    <w:p w14:paraId="484EF8A8" w14:textId="77777777" w:rsidR="005E6B89" w:rsidRPr="0056447B" w:rsidRDefault="005E6B89" w:rsidP="005E6B89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>................................................................................................................</w:t>
      </w:r>
      <w:r>
        <w:rPr>
          <w:rFonts w:asciiTheme="minorHAnsi" w:eastAsiaTheme="minorHAnsi" w:hAnsiTheme="minorHAnsi" w:cs="Arial"/>
          <w:lang w:val="pl-PL"/>
        </w:rPr>
        <w:t>....................</w:t>
      </w:r>
    </w:p>
    <w:p w14:paraId="18A61B20" w14:textId="77777777" w:rsidR="005E6B89" w:rsidRPr="0056447B" w:rsidRDefault="005E6B89" w:rsidP="005E6B89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>................................................................................................................</w:t>
      </w:r>
      <w:r>
        <w:rPr>
          <w:rFonts w:asciiTheme="minorHAnsi" w:eastAsiaTheme="minorHAnsi" w:hAnsiTheme="minorHAnsi" w:cs="Arial"/>
          <w:lang w:val="pl-PL"/>
        </w:rPr>
        <w:t>....................</w:t>
      </w:r>
    </w:p>
    <w:p w14:paraId="376B6927" w14:textId="77777777" w:rsidR="005E6B89" w:rsidRDefault="005E6B89" w:rsidP="005E6B89">
      <w:pPr>
        <w:ind w:left="705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 xml:space="preserve">potwierdzające, że </w:t>
      </w:r>
      <w:r>
        <w:rPr>
          <w:rFonts w:asciiTheme="minorHAnsi" w:eastAsiaTheme="minorHAnsi" w:hAnsiTheme="minorHAnsi" w:cs="Arial"/>
          <w:lang w:val="pl-PL"/>
        </w:rPr>
        <w:t>przygotowanie oferty w postępowaniu nastąpiło niezależnie od innego wykonawcy należącego do tej samej grupy kapitałowej, oraz że powiązania z wymienionym(i) wykonawcą (</w:t>
      </w:r>
      <w:proofErr w:type="spellStart"/>
      <w:r>
        <w:rPr>
          <w:rFonts w:asciiTheme="minorHAnsi" w:eastAsiaTheme="minorHAnsi" w:hAnsiTheme="minorHAnsi" w:cs="Arial"/>
          <w:lang w:val="pl-PL"/>
        </w:rPr>
        <w:t>ami</w:t>
      </w:r>
      <w:proofErr w:type="spellEnd"/>
      <w:r>
        <w:rPr>
          <w:rFonts w:asciiTheme="minorHAnsi" w:eastAsiaTheme="minorHAnsi" w:hAnsiTheme="minorHAnsi" w:cs="Arial"/>
          <w:lang w:val="pl-PL"/>
        </w:rPr>
        <w:t xml:space="preserve">) nie prowadzą do zakłócenia konkurencji w postępowaniu o udzielenie niniejszego zamówienia. </w:t>
      </w:r>
    </w:p>
    <w:p w14:paraId="2EADBE6F" w14:textId="77777777" w:rsidR="005E6B89" w:rsidRPr="00287645" w:rsidRDefault="005E6B89" w:rsidP="005E6B89">
      <w:pPr>
        <w:spacing w:line="271" w:lineRule="auto"/>
        <w:ind w:left="705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5A6F63D1" w14:textId="77777777" w:rsidR="005E6B89" w:rsidRPr="00287645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7E552B4E" w14:textId="77777777" w:rsidR="005E6B89" w:rsidRPr="00287645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246B3C22" w14:textId="77777777" w:rsidR="005E6B89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40EEB44D" w14:textId="77777777" w:rsidR="005E6B89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</w:p>
    <w:p w14:paraId="2087C08C" w14:textId="77777777" w:rsidR="005E6B89" w:rsidRPr="00287645" w:rsidRDefault="005E6B89" w:rsidP="005E6B89">
      <w:pPr>
        <w:spacing w:line="271" w:lineRule="auto"/>
        <w:jc w:val="both"/>
        <w:rPr>
          <w:rFonts w:asciiTheme="minorHAnsi" w:hAnsiTheme="minorHAnsi" w:cs="Arial"/>
          <w:sz w:val="20"/>
          <w:szCs w:val="20"/>
          <w:lang w:val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Uwaga</w:t>
      </w:r>
    </w:p>
    <w:p w14:paraId="12F274C8" w14:textId="77777777" w:rsidR="005E6B89" w:rsidRPr="00287645" w:rsidRDefault="005E6B89" w:rsidP="005E6B89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iCs/>
          <w:sz w:val="20"/>
          <w:szCs w:val="20"/>
          <w:u w:val="single"/>
          <w:lang w:val="pl-PL" w:eastAsia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Należy wypełnić pkt 1) albo pkt 2)</w:t>
      </w:r>
    </w:p>
    <w:p w14:paraId="7A76DFCA" w14:textId="77777777" w:rsidR="005E6B89" w:rsidRPr="00287645" w:rsidRDefault="005E6B89" w:rsidP="005E6B89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iCs/>
          <w:sz w:val="20"/>
          <w:szCs w:val="20"/>
          <w:u w:val="single"/>
          <w:lang w:val="pl-PL" w:eastAsia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W przypadku Wykonawców wspólnie ubiegających się o udzielenie zamówienia składa go każdy z członków konsorcjum lub wspólników spółki cywilnej</w:t>
      </w:r>
      <w:r>
        <w:rPr>
          <w:rFonts w:asciiTheme="minorHAnsi" w:hAnsiTheme="minorHAnsi" w:cs="Arial"/>
          <w:sz w:val="20"/>
          <w:szCs w:val="20"/>
          <w:lang w:val="pl-PL"/>
        </w:rPr>
        <w:t>.</w:t>
      </w:r>
    </w:p>
    <w:sectPr w:rsidR="005E6B89" w:rsidRPr="00287645" w:rsidSect="00CE5E31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AAC8E" w14:textId="77777777" w:rsidR="001A516C" w:rsidRDefault="001A516C" w:rsidP="00AC1A4B">
      <w:r>
        <w:separator/>
      </w:r>
    </w:p>
  </w:endnote>
  <w:endnote w:type="continuationSeparator" w:id="0">
    <w:p w14:paraId="21473FBC" w14:textId="77777777" w:rsidR="001A516C" w:rsidRDefault="001A516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F140E" w14:textId="77777777" w:rsidR="001A516C" w:rsidRDefault="001A516C" w:rsidP="00AC1A4B">
      <w:r>
        <w:separator/>
      </w:r>
    </w:p>
  </w:footnote>
  <w:footnote w:type="continuationSeparator" w:id="0">
    <w:p w14:paraId="3EA43B54" w14:textId="77777777" w:rsidR="001A516C" w:rsidRDefault="001A516C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1BC688E"/>
    <w:multiLevelType w:val="hybridMultilevel"/>
    <w:tmpl w:val="4042B2DA"/>
    <w:lvl w:ilvl="0" w:tplc="2760134A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1840A7"/>
    <w:multiLevelType w:val="hybridMultilevel"/>
    <w:tmpl w:val="06344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31204C6"/>
    <w:multiLevelType w:val="hybridMultilevel"/>
    <w:tmpl w:val="C4A0D2C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7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3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7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9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3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6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81004613">
    <w:abstractNumId w:val="52"/>
  </w:num>
  <w:num w:numId="2" w16cid:durableId="928345704">
    <w:abstractNumId w:val="42"/>
  </w:num>
  <w:num w:numId="3" w16cid:durableId="1472282918">
    <w:abstractNumId w:val="43"/>
  </w:num>
  <w:num w:numId="4" w16cid:durableId="154106004">
    <w:abstractNumId w:val="22"/>
  </w:num>
  <w:num w:numId="5" w16cid:durableId="1705405930">
    <w:abstractNumId w:val="51"/>
  </w:num>
  <w:num w:numId="6" w16cid:durableId="1349915679">
    <w:abstractNumId w:val="18"/>
  </w:num>
  <w:num w:numId="7" w16cid:durableId="1016538205">
    <w:abstractNumId w:val="24"/>
  </w:num>
  <w:num w:numId="8" w16cid:durableId="20791292">
    <w:abstractNumId w:val="39"/>
  </w:num>
  <w:num w:numId="9" w16cid:durableId="1459452149">
    <w:abstractNumId w:val="37"/>
  </w:num>
  <w:num w:numId="10" w16cid:durableId="1934513010">
    <w:abstractNumId w:val="38"/>
  </w:num>
  <w:num w:numId="11" w16cid:durableId="1202285732">
    <w:abstractNumId w:val="48"/>
  </w:num>
  <w:num w:numId="12" w16cid:durableId="1984844084">
    <w:abstractNumId w:val="35"/>
  </w:num>
  <w:num w:numId="13" w16cid:durableId="2056392453">
    <w:abstractNumId w:val="44"/>
  </w:num>
  <w:num w:numId="14" w16cid:durableId="1053191479">
    <w:abstractNumId w:val="46"/>
  </w:num>
  <w:num w:numId="15" w16cid:durableId="158737789">
    <w:abstractNumId w:val="45"/>
  </w:num>
  <w:num w:numId="16" w16cid:durableId="1903904765">
    <w:abstractNumId w:val="27"/>
  </w:num>
  <w:num w:numId="17" w16cid:durableId="1468204758">
    <w:abstractNumId w:val="40"/>
  </w:num>
  <w:num w:numId="18" w16cid:durableId="1624920455">
    <w:abstractNumId w:val="47"/>
  </w:num>
  <w:num w:numId="19" w16cid:durableId="1167481740">
    <w:abstractNumId w:val="54"/>
  </w:num>
  <w:num w:numId="20" w16cid:durableId="1533228320">
    <w:abstractNumId w:val="31"/>
  </w:num>
  <w:num w:numId="21" w16cid:durableId="2051562974">
    <w:abstractNumId w:val="55"/>
  </w:num>
  <w:num w:numId="22" w16cid:durableId="1338268741">
    <w:abstractNumId w:val="17"/>
  </w:num>
  <w:num w:numId="23" w16cid:durableId="1279095934">
    <w:abstractNumId w:val="50"/>
  </w:num>
  <w:num w:numId="24" w16cid:durableId="857352673">
    <w:abstractNumId w:val="41"/>
  </w:num>
  <w:num w:numId="25" w16cid:durableId="47580263">
    <w:abstractNumId w:val="29"/>
  </w:num>
  <w:num w:numId="26" w16cid:durableId="1451164374">
    <w:abstractNumId w:val="32"/>
  </w:num>
  <w:num w:numId="27" w16cid:durableId="1557276745">
    <w:abstractNumId w:val="57"/>
  </w:num>
  <w:num w:numId="28" w16cid:durableId="1819809843">
    <w:abstractNumId w:val="25"/>
  </w:num>
  <w:num w:numId="29" w16cid:durableId="1910992196">
    <w:abstractNumId w:val="53"/>
  </w:num>
  <w:num w:numId="30" w16cid:durableId="2111120270">
    <w:abstractNumId w:val="36"/>
  </w:num>
  <w:num w:numId="31" w16cid:durableId="1973289926">
    <w:abstractNumId w:val="56"/>
  </w:num>
  <w:num w:numId="32" w16cid:durableId="74210373">
    <w:abstractNumId w:val="49"/>
  </w:num>
  <w:num w:numId="33" w16cid:durableId="761147311">
    <w:abstractNumId w:val="34"/>
  </w:num>
  <w:num w:numId="34" w16cid:durableId="1866407973">
    <w:abstractNumId w:val="21"/>
  </w:num>
  <w:num w:numId="35" w16cid:durableId="2123450474">
    <w:abstractNumId w:val="19"/>
  </w:num>
  <w:num w:numId="36" w16cid:durableId="565265674">
    <w:abstractNumId w:val="33"/>
  </w:num>
  <w:num w:numId="37" w16cid:durableId="1233388299">
    <w:abstractNumId w:val="26"/>
  </w:num>
  <w:num w:numId="38" w16cid:durableId="329211728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24413"/>
    <w:rsid w:val="00033C13"/>
    <w:rsid w:val="0003731D"/>
    <w:rsid w:val="00042D20"/>
    <w:rsid w:val="0004511B"/>
    <w:rsid w:val="000518F2"/>
    <w:rsid w:val="0005257D"/>
    <w:rsid w:val="000543C5"/>
    <w:rsid w:val="00061448"/>
    <w:rsid w:val="0007624C"/>
    <w:rsid w:val="00081DD2"/>
    <w:rsid w:val="000850C2"/>
    <w:rsid w:val="000879B8"/>
    <w:rsid w:val="00096CD5"/>
    <w:rsid w:val="00097572"/>
    <w:rsid w:val="000A0A2F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5A9B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68D"/>
    <w:rsid w:val="001777C8"/>
    <w:rsid w:val="00177EE4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16C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D302D"/>
    <w:rsid w:val="001E12D2"/>
    <w:rsid w:val="001E1620"/>
    <w:rsid w:val="001E1A60"/>
    <w:rsid w:val="001E44B3"/>
    <w:rsid w:val="001E6CE8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39E2"/>
    <w:rsid w:val="0026671C"/>
    <w:rsid w:val="002676F2"/>
    <w:rsid w:val="00275936"/>
    <w:rsid w:val="002761F8"/>
    <w:rsid w:val="002803A4"/>
    <w:rsid w:val="00287645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0681"/>
    <w:rsid w:val="002B5FE5"/>
    <w:rsid w:val="002B6174"/>
    <w:rsid w:val="002B63AA"/>
    <w:rsid w:val="002C2013"/>
    <w:rsid w:val="002C21DF"/>
    <w:rsid w:val="002D2663"/>
    <w:rsid w:val="002D4FAE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097"/>
    <w:rsid w:val="0036314E"/>
    <w:rsid w:val="003712B3"/>
    <w:rsid w:val="00374748"/>
    <w:rsid w:val="00376C10"/>
    <w:rsid w:val="00380A42"/>
    <w:rsid w:val="00383084"/>
    <w:rsid w:val="00386B8A"/>
    <w:rsid w:val="0039290F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4FA6"/>
    <w:rsid w:val="0046752A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0800"/>
    <w:rsid w:val="004A239F"/>
    <w:rsid w:val="004A2A3F"/>
    <w:rsid w:val="004B1B51"/>
    <w:rsid w:val="004B412D"/>
    <w:rsid w:val="004B4E2D"/>
    <w:rsid w:val="004B7BA6"/>
    <w:rsid w:val="004B7C75"/>
    <w:rsid w:val="004C454B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43DD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3087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22A5"/>
    <w:rsid w:val="0056447B"/>
    <w:rsid w:val="00566846"/>
    <w:rsid w:val="00567EBC"/>
    <w:rsid w:val="00572720"/>
    <w:rsid w:val="0057336B"/>
    <w:rsid w:val="005772D8"/>
    <w:rsid w:val="005776CA"/>
    <w:rsid w:val="00580263"/>
    <w:rsid w:val="005831DC"/>
    <w:rsid w:val="00584213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B89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1789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171E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36BB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237C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892"/>
    <w:rsid w:val="007F4533"/>
    <w:rsid w:val="007F4954"/>
    <w:rsid w:val="007F5A5B"/>
    <w:rsid w:val="007F732D"/>
    <w:rsid w:val="007F7AC1"/>
    <w:rsid w:val="0080214E"/>
    <w:rsid w:val="008048BE"/>
    <w:rsid w:val="0080776B"/>
    <w:rsid w:val="00810052"/>
    <w:rsid w:val="00810851"/>
    <w:rsid w:val="008142D8"/>
    <w:rsid w:val="00816FDD"/>
    <w:rsid w:val="00822EFD"/>
    <w:rsid w:val="00831112"/>
    <w:rsid w:val="00834B2F"/>
    <w:rsid w:val="00835948"/>
    <w:rsid w:val="008365BB"/>
    <w:rsid w:val="008415CB"/>
    <w:rsid w:val="008453B4"/>
    <w:rsid w:val="0085309B"/>
    <w:rsid w:val="008543F8"/>
    <w:rsid w:val="00863F2F"/>
    <w:rsid w:val="00870385"/>
    <w:rsid w:val="008706E2"/>
    <w:rsid w:val="00875D96"/>
    <w:rsid w:val="00877524"/>
    <w:rsid w:val="00883D9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581E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624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7018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47AD"/>
    <w:rsid w:val="00A45003"/>
    <w:rsid w:val="00A46220"/>
    <w:rsid w:val="00A5110F"/>
    <w:rsid w:val="00A54CFA"/>
    <w:rsid w:val="00A57B18"/>
    <w:rsid w:val="00A654C3"/>
    <w:rsid w:val="00A72283"/>
    <w:rsid w:val="00A73CB1"/>
    <w:rsid w:val="00A760E8"/>
    <w:rsid w:val="00A80B78"/>
    <w:rsid w:val="00A82F61"/>
    <w:rsid w:val="00A86A97"/>
    <w:rsid w:val="00A87E96"/>
    <w:rsid w:val="00A91090"/>
    <w:rsid w:val="00A938D7"/>
    <w:rsid w:val="00A942F8"/>
    <w:rsid w:val="00A96953"/>
    <w:rsid w:val="00AA0318"/>
    <w:rsid w:val="00AA0750"/>
    <w:rsid w:val="00AA25AC"/>
    <w:rsid w:val="00AA3052"/>
    <w:rsid w:val="00AA4C31"/>
    <w:rsid w:val="00AA6E61"/>
    <w:rsid w:val="00AB3780"/>
    <w:rsid w:val="00AB3CA3"/>
    <w:rsid w:val="00AB4A0A"/>
    <w:rsid w:val="00AB5056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09DE"/>
    <w:rsid w:val="00B33F6A"/>
    <w:rsid w:val="00B346FA"/>
    <w:rsid w:val="00B35634"/>
    <w:rsid w:val="00B4070E"/>
    <w:rsid w:val="00B407E4"/>
    <w:rsid w:val="00B42E1F"/>
    <w:rsid w:val="00B432B6"/>
    <w:rsid w:val="00B51CEA"/>
    <w:rsid w:val="00B532C0"/>
    <w:rsid w:val="00B56E4B"/>
    <w:rsid w:val="00B614C2"/>
    <w:rsid w:val="00B6652B"/>
    <w:rsid w:val="00B66763"/>
    <w:rsid w:val="00B7142D"/>
    <w:rsid w:val="00B86934"/>
    <w:rsid w:val="00B93527"/>
    <w:rsid w:val="00B94DE2"/>
    <w:rsid w:val="00BA0CA8"/>
    <w:rsid w:val="00BA5221"/>
    <w:rsid w:val="00BA6D6F"/>
    <w:rsid w:val="00BA6EA5"/>
    <w:rsid w:val="00BB6FF9"/>
    <w:rsid w:val="00BC3520"/>
    <w:rsid w:val="00BC3774"/>
    <w:rsid w:val="00BC4D56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97225"/>
    <w:rsid w:val="00CB0645"/>
    <w:rsid w:val="00CB20B6"/>
    <w:rsid w:val="00CB233F"/>
    <w:rsid w:val="00CB607A"/>
    <w:rsid w:val="00CC06CB"/>
    <w:rsid w:val="00CC1A49"/>
    <w:rsid w:val="00CD3467"/>
    <w:rsid w:val="00CD3A0D"/>
    <w:rsid w:val="00CE0112"/>
    <w:rsid w:val="00CE5E31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7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1861"/>
    <w:rsid w:val="00DB2896"/>
    <w:rsid w:val="00DB58C2"/>
    <w:rsid w:val="00DB6512"/>
    <w:rsid w:val="00DC13B8"/>
    <w:rsid w:val="00DC1CC9"/>
    <w:rsid w:val="00DC3AD5"/>
    <w:rsid w:val="00DD48BB"/>
    <w:rsid w:val="00DD7798"/>
    <w:rsid w:val="00DD7D43"/>
    <w:rsid w:val="00DE17E8"/>
    <w:rsid w:val="00DE2C1C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8E3"/>
    <w:rsid w:val="00E0013B"/>
    <w:rsid w:val="00E0043D"/>
    <w:rsid w:val="00E0151B"/>
    <w:rsid w:val="00E02093"/>
    <w:rsid w:val="00E0377C"/>
    <w:rsid w:val="00E10DFD"/>
    <w:rsid w:val="00E2323C"/>
    <w:rsid w:val="00E23A00"/>
    <w:rsid w:val="00E27721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38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A7757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37D1"/>
    <w:rsid w:val="00EF32F0"/>
    <w:rsid w:val="00F0174B"/>
    <w:rsid w:val="00F07FD5"/>
    <w:rsid w:val="00F11EC5"/>
    <w:rsid w:val="00F137C7"/>
    <w:rsid w:val="00F17D3B"/>
    <w:rsid w:val="00F21140"/>
    <w:rsid w:val="00F317E5"/>
    <w:rsid w:val="00F33725"/>
    <w:rsid w:val="00F33898"/>
    <w:rsid w:val="00F341E4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65565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4F65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599C-685A-49AB-8C3E-D0357445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1937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Magdalena Herman-Więckowska</cp:lastModifiedBy>
  <cp:revision>2</cp:revision>
  <cp:lastPrinted>2022-07-15T11:52:00Z</cp:lastPrinted>
  <dcterms:created xsi:type="dcterms:W3CDTF">2025-11-26T14:09:00Z</dcterms:created>
  <dcterms:modified xsi:type="dcterms:W3CDTF">2025-11-26T14:09:00Z</dcterms:modified>
</cp:coreProperties>
</file>